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A3C40" w14:textId="5DA41D89" w:rsidR="002D08E4" w:rsidRPr="00CE27D7" w:rsidRDefault="00A52D38" w:rsidP="00A52D38">
      <w:pPr>
        <w:spacing w:after="0" w:line="480" w:lineRule="auto"/>
        <w:jc w:val="right"/>
        <w:rPr>
          <w:rFonts w:cstheme="minorHAnsi"/>
          <w:b/>
        </w:rPr>
      </w:pPr>
      <w:r w:rsidRPr="00CE27D7">
        <w:rPr>
          <w:rFonts w:cstheme="minorHAnsi"/>
          <w:b/>
        </w:rPr>
        <w:t xml:space="preserve">Załącznik nr </w:t>
      </w:r>
      <w:r w:rsidR="003B4DC5">
        <w:rPr>
          <w:rFonts w:cstheme="minorHAnsi"/>
          <w:b/>
        </w:rPr>
        <w:t>3</w:t>
      </w:r>
      <w:r w:rsidR="007D24CA" w:rsidRPr="00CE27D7">
        <w:rPr>
          <w:rFonts w:cstheme="minorHAnsi"/>
          <w:b/>
        </w:rPr>
        <w:t>.2</w:t>
      </w:r>
      <w:r w:rsidRPr="00CE27D7">
        <w:rPr>
          <w:rFonts w:cstheme="minorHAnsi"/>
          <w:b/>
        </w:rPr>
        <w:t xml:space="preserve"> do SWZ</w:t>
      </w:r>
    </w:p>
    <w:p w14:paraId="07462B69" w14:textId="77777777" w:rsidR="00C4103F" w:rsidRPr="00CE27D7" w:rsidRDefault="00F70CBC" w:rsidP="00F04280">
      <w:pPr>
        <w:spacing w:after="0" w:line="480" w:lineRule="auto"/>
        <w:rPr>
          <w:rFonts w:cstheme="minorHAnsi"/>
          <w:b/>
        </w:rPr>
      </w:pPr>
      <w:r w:rsidRPr="00CE27D7">
        <w:rPr>
          <w:rFonts w:cstheme="minorHAnsi"/>
          <w:b/>
        </w:rPr>
        <w:t>Podmiot</w:t>
      </w:r>
      <w:r w:rsidR="007936D6" w:rsidRPr="00CE27D7">
        <w:rPr>
          <w:rFonts w:cstheme="minorHAnsi"/>
          <w:b/>
        </w:rPr>
        <w:t>:</w:t>
      </w:r>
    </w:p>
    <w:p w14:paraId="29FC0B8D" w14:textId="77777777" w:rsidR="00A52D38" w:rsidRPr="00CE27D7" w:rsidRDefault="00A52D38" w:rsidP="00A52D38">
      <w:pPr>
        <w:pStyle w:val="Teksttreci30"/>
        <w:shd w:val="clear" w:color="auto" w:fill="auto"/>
        <w:spacing w:before="0" w:after="289"/>
        <w:ind w:right="4600" w:firstLine="0"/>
        <w:rPr>
          <w:rFonts w:asciiTheme="minorHAnsi" w:hAnsiTheme="minorHAnsi" w:cstheme="minorHAnsi"/>
        </w:rPr>
      </w:pPr>
      <w:r w:rsidRPr="00CE27D7">
        <w:rPr>
          <w:rFonts w:asciiTheme="minorHAnsi" w:hAnsiTheme="minorHAnsi" w:cstheme="minorHAnsi"/>
        </w:rPr>
        <w:t>………………………………………………………………………..</w:t>
      </w:r>
      <w:r w:rsidRPr="00CE27D7">
        <w:rPr>
          <w:rFonts w:asciiTheme="minorHAnsi" w:hAnsiTheme="minorHAnsi" w:cstheme="minorHAnsi"/>
        </w:rPr>
        <w:br/>
        <w:t>………………………………………………………………………..</w:t>
      </w:r>
      <w:r w:rsidRPr="00CE27D7">
        <w:rPr>
          <w:rFonts w:asciiTheme="minorHAnsi" w:hAnsiTheme="minorHAnsi" w:cstheme="minorHAnsi"/>
        </w:rPr>
        <w:br/>
        <w:t xml:space="preserve">(pełna nazwa/firma, adres, w zależności od podmiotu: </w:t>
      </w:r>
      <w:r w:rsidRPr="00CE27D7">
        <w:rPr>
          <w:rStyle w:val="PogrubienieTeksttreci3105pt"/>
          <w:rFonts w:asciiTheme="minorHAnsi" w:hAnsiTheme="minorHAnsi" w:cstheme="minorHAnsi"/>
        </w:rPr>
        <w:t>NIP/PESEL, KRS/</w:t>
      </w:r>
      <w:proofErr w:type="spellStart"/>
      <w:r w:rsidRPr="00CE27D7">
        <w:rPr>
          <w:rStyle w:val="PogrubienieTeksttreci3105pt"/>
          <w:rFonts w:asciiTheme="minorHAnsi" w:hAnsiTheme="minorHAnsi" w:cstheme="minorHAnsi"/>
        </w:rPr>
        <w:t>CEiDG</w:t>
      </w:r>
      <w:proofErr w:type="spellEnd"/>
      <w:r w:rsidRPr="00CE27D7">
        <w:rPr>
          <w:rStyle w:val="PogrubienieTeksttreci3105pt"/>
          <w:rFonts w:asciiTheme="minorHAnsi" w:hAnsiTheme="minorHAnsi" w:cstheme="minorHAnsi"/>
        </w:rPr>
        <w:t>)</w:t>
      </w:r>
    </w:p>
    <w:p w14:paraId="4553E0BC" w14:textId="77777777" w:rsidR="00A52D38" w:rsidRPr="00CE27D7" w:rsidRDefault="00A52D38" w:rsidP="00A52D38">
      <w:pPr>
        <w:spacing w:after="396" w:line="220" w:lineRule="exact"/>
        <w:rPr>
          <w:rStyle w:val="Teksttreci20"/>
          <w:rFonts w:asciiTheme="minorHAnsi" w:hAnsiTheme="minorHAnsi" w:cstheme="minorHAnsi"/>
          <w:u w:val="none"/>
        </w:rPr>
      </w:pPr>
      <w:r w:rsidRPr="00CE27D7">
        <w:rPr>
          <w:rStyle w:val="Teksttreci20"/>
          <w:rFonts w:asciiTheme="minorHAnsi" w:hAnsiTheme="minorHAnsi" w:cstheme="minorHAnsi"/>
          <w:u w:val="none"/>
        </w:rPr>
        <w:t xml:space="preserve">reprezentowany przez: </w:t>
      </w:r>
    </w:p>
    <w:p w14:paraId="3DE17532" w14:textId="77777777" w:rsidR="00A52D38" w:rsidRPr="00CE27D7" w:rsidRDefault="00A52D38" w:rsidP="00A52D38">
      <w:pPr>
        <w:spacing w:after="396" w:line="220" w:lineRule="exact"/>
        <w:rPr>
          <w:rStyle w:val="Teksttreci20"/>
          <w:rFonts w:asciiTheme="minorHAnsi" w:hAnsiTheme="minorHAnsi" w:cstheme="minorHAnsi"/>
          <w:u w:val="none"/>
        </w:rPr>
      </w:pPr>
      <w:r w:rsidRPr="00CE27D7">
        <w:rPr>
          <w:rStyle w:val="Teksttreci20"/>
          <w:rFonts w:asciiTheme="minorHAnsi" w:hAnsiTheme="minorHAnsi" w:cstheme="minorHAnsi"/>
          <w:u w:val="none"/>
        </w:rPr>
        <w:t>……………………………………………………………………………………….</w:t>
      </w:r>
    </w:p>
    <w:p w14:paraId="0D59E465" w14:textId="77777777" w:rsidR="00A52D38" w:rsidRPr="00CE27D7" w:rsidRDefault="00A52D38" w:rsidP="00A52D38">
      <w:pPr>
        <w:spacing w:after="396" w:line="220" w:lineRule="exact"/>
        <w:rPr>
          <w:rStyle w:val="Teksttreci3"/>
          <w:rFonts w:asciiTheme="minorHAnsi" w:hAnsiTheme="minorHAnsi" w:cstheme="minorHAnsi"/>
        </w:rPr>
      </w:pPr>
      <w:r w:rsidRPr="00CE27D7">
        <w:rPr>
          <w:rStyle w:val="Teksttreci3"/>
          <w:rFonts w:asciiTheme="minorHAnsi" w:hAnsiTheme="minorHAnsi" w:cstheme="minorHAnsi"/>
        </w:rPr>
        <w:t>(imię, nazwisko, stanowisko/podstawa do reprezentacji)</w:t>
      </w:r>
    </w:p>
    <w:p w14:paraId="4C9BB961" w14:textId="77777777" w:rsidR="007D24CA" w:rsidRPr="00CE27D7" w:rsidRDefault="007D24CA" w:rsidP="00A52D38">
      <w:pPr>
        <w:spacing w:after="396" w:line="220" w:lineRule="exact"/>
        <w:rPr>
          <w:rStyle w:val="Teksttreci3"/>
          <w:rFonts w:asciiTheme="minorHAnsi" w:hAnsiTheme="minorHAnsi" w:cstheme="minorHAnsi"/>
        </w:rPr>
      </w:pPr>
    </w:p>
    <w:p w14:paraId="0D238B0B" w14:textId="77777777" w:rsidR="00B34079" w:rsidRPr="00CE27D7" w:rsidRDefault="00B34079" w:rsidP="00C4103F">
      <w:pPr>
        <w:rPr>
          <w:rFonts w:cstheme="minorHAnsi"/>
        </w:rPr>
      </w:pPr>
    </w:p>
    <w:p w14:paraId="2799DF71" w14:textId="77777777" w:rsidR="00262D61" w:rsidRPr="00CE27D7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E27D7">
        <w:rPr>
          <w:rFonts w:cstheme="minorHAnsi"/>
          <w:b/>
          <w:u w:val="single"/>
        </w:rPr>
        <w:t>Oświadczeni</w:t>
      </w:r>
      <w:r w:rsidR="007C3D44" w:rsidRPr="00CE27D7">
        <w:rPr>
          <w:rFonts w:cstheme="minorHAnsi"/>
          <w:b/>
          <w:u w:val="single"/>
        </w:rPr>
        <w:t>a</w:t>
      </w:r>
      <w:r w:rsidR="00A52D38" w:rsidRPr="00CE27D7">
        <w:rPr>
          <w:rFonts w:cstheme="minorHAnsi"/>
          <w:b/>
          <w:u w:val="single"/>
        </w:rPr>
        <w:t xml:space="preserve"> </w:t>
      </w:r>
      <w:r w:rsidR="00F70CBC" w:rsidRPr="00CE27D7">
        <w:rPr>
          <w:rFonts w:cstheme="minorHAnsi"/>
          <w:b/>
          <w:u w:val="single"/>
        </w:rPr>
        <w:t>podmiotu udostępniającego zasoby</w:t>
      </w:r>
    </w:p>
    <w:p w14:paraId="551DBF9A" w14:textId="77777777" w:rsidR="00AA442C" w:rsidRPr="00CE27D7" w:rsidRDefault="0059454A" w:rsidP="00AA442C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CE27D7">
        <w:rPr>
          <w:rFonts w:cstheme="minorHAnsi"/>
          <w:b/>
          <w:u w:val="single"/>
        </w:rPr>
        <w:t>UWZGLĘDNIAJĄCE</w:t>
      </w:r>
      <w:r w:rsidR="00451E5A" w:rsidRPr="00CE27D7">
        <w:rPr>
          <w:rFonts w:cstheme="minorHAnsi"/>
          <w:b/>
          <w:u w:val="single"/>
        </w:rPr>
        <w:t xml:space="preserve"> PRZESŁAN</w:t>
      </w:r>
      <w:r w:rsidRPr="00CE27D7">
        <w:rPr>
          <w:rFonts w:cstheme="minorHAnsi"/>
          <w:b/>
          <w:u w:val="single"/>
        </w:rPr>
        <w:t>KI</w:t>
      </w:r>
      <w:r w:rsidR="00451E5A" w:rsidRPr="00CE27D7">
        <w:rPr>
          <w:rFonts w:cstheme="minorHAnsi"/>
          <w:b/>
          <w:u w:val="single"/>
        </w:rPr>
        <w:t xml:space="preserve"> WYKLUCZENIA Z ART. 7 UST. 1 USTAWY </w:t>
      </w:r>
      <w:r w:rsidR="00451E5A" w:rsidRPr="00CE27D7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14C50B5" w14:textId="77777777" w:rsidR="004C4854" w:rsidRPr="000E5E02" w:rsidRDefault="00520174" w:rsidP="000E5E02">
      <w:pPr>
        <w:spacing w:after="120" w:line="360" w:lineRule="auto"/>
        <w:jc w:val="center"/>
        <w:rPr>
          <w:rFonts w:cstheme="minorHAnsi"/>
          <w:b/>
        </w:rPr>
      </w:pPr>
      <w:r w:rsidRPr="00CE27D7">
        <w:rPr>
          <w:rFonts w:cstheme="minorHAnsi"/>
          <w:b/>
        </w:rPr>
        <w:t>s</w:t>
      </w:r>
      <w:r w:rsidR="00C4103F" w:rsidRPr="00CE27D7">
        <w:rPr>
          <w:rFonts w:cstheme="minorHAnsi"/>
          <w:b/>
        </w:rPr>
        <w:t>kładane na pod</w:t>
      </w:r>
      <w:r w:rsidR="00804F07" w:rsidRPr="00CE27D7">
        <w:rPr>
          <w:rFonts w:cstheme="minorHAnsi"/>
          <w:b/>
        </w:rPr>
        <w:t xml:space="preserve">stawie art. </w:t>
      </w:r>
      <w:r w:rsidR="00CC5C97" w:rsidRPr="00CE27D7">
        <w:rPr>
          <w:rFonts w:cstheme="minorHAnsi"/>
          <w:b/>
        </w:rPr>
        <w:t>1</w:t>
      </w:r>
      <w:r w:rsidR="00804F07" w:rsidRPr="00CE27D7">
        <w:rPr>
          <w:rFonts w:cstheme="minorHAnsi"/>
          <w:b/>
        </w:rPr>
        <w:t xml:space="preserve">25 ust. </w:t>
      </w:r>
      <w:r w:rsidR="00F70CBC" w:rsidRPr="00CE27D7">
        <w:rPr>
          <w:rFonts w:cstheme="minorHAnsi"/>
          <w:b/>
        </w:rPr>
        <w:t>5</w:t>
      </w:r>
      <w:r w:rsidR="00804F07" w:rsidRPr="00CE27D7">
        <w:rPr>
          <w:rFonts w:cstheme="minorHAnsi"/>
          <w:b/>
        </w:rPr>
        <w:t xml:space="preserve"> ust</w:t>
      </w:r>
      <w:r w:rsidR="00262D61" w:rsidRPr="00CE27D7">
        <w:rPr>
          <w:rFonts w:cstheme="minorHAnsi"/>
          <w:b/>
        </w:rPr>
        <w:t xml:space="preserve">awy </w:t>
      </w:r>
      <w:proofErr w:type="spellStart"/>
      <w:r w:rsidR="00487740" w:rsidRPr="00CE27D7">
        <w:rPr>
          <w:rFonts w:cstheme="minorHAnsi"/>
          <w:b/>
        </w:rPr>
        <w:t>Pzp</w:t>
      </w:r>
      <w:proofErr w:type="spellEnd"/>
    </w:p>
    <w:p w14:paraId="17C120D3" w14:textId="77777777" w:rsidR="000E5E02" w:rsidRDefault="00E62539" w:rsidP="000E5E02">
      <w:pPr>
        <w:spacing w:beforeLines="20" w:before="48" w:afterLines="20" w:after="48"/>
        <w:ind w:left="426" w:hanging="426"/>
        <w:jc w:val="center"/>
        <w:rPr>
          <w:rFonts w:cstheme="minorHAnsi"/>
        </w:rPr>
      </w:pPr>
      <w:r w:rsidRPr="00883108">
        <w:rPr>
          <w:rFonts w:cstheme="minorHAnsi"/>
        </w:rPr>
        <w:t>Na potrzeby</w:t>
      </w:r>
      <w:r>
        <w:rPr>
          <w:rFonts w:cstheme="minorHAnsi"/>
        </w:rPr>
        <w:t xml:space="preserve"> </w:t>
      </w:r>
      <w:r w:rsidRPr="00883108">
        <w:rPr>
          <w:rFonts w:cstheme="minorHAnsi"/>
        </w:rPr>
        <w:t xml:space="preserve"> postępowania </w:t>
      </w:r>
      <w:r>
        <w:rPr>
          <w:rFonts w:cstheme="minorHAnsi"/>
        </w:rPr>
        <w:t>pn.</w:t>
      </w:r>
    </w:p>
    <w:p w14:paraId="470914AC" w14:textId="6A7AF6B5" w:rsidR="003B4DC5" w:rsidRPr="002F7378" w:rsidRDefault="003B4DC5" w:rsidP="003B4DC5">
      <w:pPr>
        <w:keepNext/>
        <w:keepLines/>
        <w:suppressAutoHyphens/>
        <w:ind w:right="-239"/>
        <w:jc w:val="center"/>
        <w:rPr>
          <w:rFonts w:cstheme="minorHAnsi"/>
          <w:b/>
          <w:bCs/>
        </w:rPr>
      </w:pPr>
      <w:bookmarkStart w:id="0" w:name="_Hlk138060589"/>
      <w:r>
        <w:rPr>
          <w:rFonts w:cstheme="minorHAnsi"/>
          <w:b/>
          <w:bCs/>
        </w:rPr>
        <w:t>„D</w:t>
      </w:r>
      <w:r w:rsidRPr="000E2886">
        <w:rPr>
          <w:rFonts w:cstheme="minorHAnsi"/>
          <w:b/>
        </w:rPr>
        <w:t>ostaw</w:t>
      </w:r>
      <w:r>
        <w:rPr>
          <w:rFonts w:cstheme="minorHAnsi"/>
          <w:b/>
        </w:rPr>
        <w:t>a</w:t>
      </w:r>
      <w:r>
        <w:rPr>
          <w:rFonts w:cstheme="minorHAnsi"/>
          <w:b/>
        </w:rPr>
        <w:t xml:space="preserve"> </w:t>
      </w:r>
      <w:r w:rsidRPr="00EA4A98">
        <w:rPr>
          <w:rFonts w:ascii="Arial" w:hAnsi="Arial" w:cs="Arial"/>
          <w:sz w:val="20"/>
          <w:szCs w:val="20"/>
        </w:rPr>
        <w:t xml:space="preserve">artykułów żywnościowych na potrzeby stołówki </w:t>
      </w:r>
      <w:r w:rsidRPr="00EA4A98">
        <w:rPr>
          <w:rFonts w:ascii="Arial" w:hAnsi="Arial" w:cs="Arial"/>
          <w:color w:val="212529"/>
          <w:sz w:val="20"/>
          <w:szCs w:val="20"/>
          <w:shd w:val="clear" w:color="auto" w:fill="FFFFFF"/>
        </w:rPr>
        <w:t>Szkoły Podstawowej nr 5 im. Marii Konopnickiej w Ełku, ul. Świętego Maksymiliana Marii Kolbe</w:t>
      </w:r>
      <w:r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</w:t>
      </w:r>
      <w:r w:rsidRPr="00EA4A98">
        <w:rPr>
          <w:rFonts w:ascii="Arial" w:hAnsi="Arial" w:cs="Arial"/>
          <w:color w:val="212529"/>
          <w:sz w:val="20"/>
          <w:szCs w:val="20"/>
          <w:shd w:val="clear" w:color="auto" w:fill="FFFFFF"/>
        </w:rPr>
        <w:t>11, 19-300 Ełk</w:t>
      </w:r>
      <w:r>
        <w:rPr>
          <w:rFonts w:ascii="Arial" w:hAnsi="Arial" w:cs="Arial"/>
          <w:color w:val="212529"/>
          <w:sz w:val="20"/>
          <w:szCs w:val="20"/>
          <w:shd w:val="clear" w:color="auto" w:fill="FFFFFF"/>
        </w:rPr>
        <w:t>”</w:t>
      </w:r>
    </w:p>
    <w:bookmarkEnd w:id="0"/>
    <w:p w14:paraId="4A24EBE1" w14:textId="426ADF27" w:rsidR="009C4AFD" w:rsidRPr="002F7378" w:rsidRDefault="009C4AFD" w:rsidP="009C4AFD">
      <w:pPr>
        <w:keepNext/>
        <w:keepLines/>
        <w:suppressAutoHyphens/>
        <w:ind w:right="-239"/>
        <w:jc w:val="center"/>
        <w:rPr>
          <w:rFonts w:cstheme="minorHAnsi"/>
          <w:b/>
          <w:bCs/>
        </w:rPr>
      </w:pPr>
    </w:p>
    <w:p w14:paraId="2A296732" w14:textId="77777777" w:rsidR="00BC783E" w:rsidRPr="00E62539" w:rsidRDefault="00E62539" w:rsidP="00A32794">
      <w:pPr>
        <w:spacing w:after="0" w:line="360" w:lineRule="auto"/>
        <w:jc w:val="both"/>
        <w:rPr>
          <w:rFonts w:ascii="Calibri" w:hAnsi="Calibri" w:cs="Calibri"/>
          <w:b/>
          <w:color w:val="000000"/>
        </w:rPr>
      </w:pPr>
      <w:r w:rsidRPr="00883108">
        <w:rPr>
          <w:rFonts w:cstheme="minorHAnsi"/>
        </w:rPr>
        <w:t>o udzielenie zamówienia publicznego oświadczam, co następuje:</w:t>
      </w:r>
    </w:p>
    <w:p w14:paraId="1168B452" w14:textId="77777777" w:rsidR="00B5040B" w:rsidRPr="00CE27D7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</w:rPr>
      </w:pPr>
      <w:r w:rsidRPr="00CE27D7">
        <w:rPr>
          <w:rFonts w:cstheme="minorHAnsi"/>
          <w:b/>
        </w:rPr>
        <w:t>OŚWIADCZENIA DOTYCZĄCE PODSTAW WYKLUCZENIA:</w:t>
      </w:r>
    </w:p>
    <w:p w14:paraId="78DA6861" w14:textId="77777777" w:rsidR="00B5040B" w:rsidRDefault="00B5040B" w:rsidP="009C4AF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 xml:space="preserve">Oświadczam, że </w:t>
      </w:r>
      <w:r w:rsidR="00421562" w:rsidRPr="00CE27D7">
        <w:rPr>
          <w:rFonts w:cstheme="minorHAnsi"/>
        </w:rPr>
        <w:t>nie zachodzą w stosunku do mnie przesłanki wykluczenia z postępowania na</w:t>
      </w:r>
      <w:r w:rsidR="002956DA">
        <w:rPr>
          <w:rFonts w:cstheme="minorHAnsi"/>
        </w:rPr>
        <w:t xml:space="preserve"> </w:t>
      </w:r>
      <w:r w:rsidR="00421562" w:rsidRPr="00CE27D7">
        <w:rPr>
          <w:rFonts w:cstheme="minorHAnsi"/>
        </w:rPr>
        <w:t>podstawie</w:t>
      </w:r>
      <w:r w:rsidR="00587BC2">
        <w:rPr>
          <w:rFonts w:cstheme="minorHAnsi"/>
        </w:rPr>
        <w:t xml:space="preserve"> </w:t>
      </w:r>
      <w:r w:rsidRPr="00CE27D7">
        <w:rPr>
          <w:rFonts w:cstheme="minorHAnsi"/>
        </w:rPr>
        <w:t xml:space="preserve">art. 108 ust 1 ustawy </w:t>
      </w:r>
      <w:proofErr w:type="spellStart"/>
      <w:r w:rsidRPr="00CE27D7">
        <w:rPr>
          <w:rFonts w:cstheme="minorHAnsi"/>
        </w:rPr>
        <w:t>Pzp</w:t>
      </w:r>
      <w:proofErr w:type="spellEnd"/>
      <w:r w:rsidRPr="00CE27D7">
        <w:rPr>
          <w:rFonts w:cstheme="minorHAnsi"/>
        </w:rPr>
        <w:t>.</w:t>
      </w:r>
    </w:p>
    <w:p w14:paraId="44F76AF4" w14:textId="77777777" w:rsidR="002956DA" w:rsidRPr="002956DA" w:rsidRDefault="00B5040B" w:rsidP="009C4AF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 xml:space="preserve">Oświadczam, że </w:t>
      </w:r>
      <w:r w:rsidR="00421562" w:rsidRPr="00CE27D7">
        <w:rPr>
          <w:rFonts w:cstheme="minorHAnsi"/>
        </w:rPr>
        <w:t xml:space="preserve">nie zachodzą w stosunku do mnie przesłanki wykluczenia z postępowania na podstawie </w:t>
      </w:r>
      <w:r w:rsidRPr="00CE27D7">
        <w:rPr>
          <w:rFonts w:cstheme="minorHAnsi"/>
        </w:rPr>
        <w:t xml:space="preserve">art. </w:t>
      </w:r>
      <w:r w:rsidR="002B36F4">
        <w:rPr>
          <w:rFonts w:cstheme="minorHAnsi"/>
        </w:rPr>
        <w:t xml:space="preserve"> 109 ust. 1 pkt</w:t>
      </w:r>
      <w:r w:rsidR="000F503B" w:rsidRPr="00CE27D7">
        <w:rPr>
          <w:rFonts w:cstheme="minorHAnsi"/>
        </w:rPr>
        <w:t xml:space="preserve"> 4) ustawy </w:t>
      </w:r>
      <w:proofErr w:type="spellStart"/>
      <w:r w:rsidR="000F503B" w:rsidRPr="00CE27D7">
        <w:rPr>
          <w:rFonts w:cstheme="minorHAnsi"/>
        </w:rPr>
        <w:t>Pzp</w:t>
      </w:r>
      <w:proofErr w:type="spellEnd"/>
      <w:r w:rsidR="000F503B" w:rsidRPr="00CE27D7">
        <w:rPr>
          <w:rFonts w:cstheme="minorHAnsi"/>
        </w:rPr>
        <w:t>.</w:t>
      </w:r>
      <w:bookmarkStart w:id="1" w:name="_Hlk99016800"/>
      <w:r w:rsidR="00451A70" w:rsidRPr="00CE27D7">
        <w:rPr>
          <w:rFonts w:cstheme="minorHAnsi"/>
          <w:color w:val="0070C0"/>
        </w:rPr>
        <w:t xml:space="preserve"> </w:t>
      </w:r>
    </w:p>
    <w:p w14:paraId="62CEE523" w14:textId="77777777" w:rsidR="00177C2A" w:rsidRPr="002956DA" w:rsidRDefault="00451A70" w:rsidP="009C4AFD">
      <w:pPr>
        <w:pStyle w:val="Akapitzlist"/>
        <w:spacing w:after="0" w:line="240" w:lineRule="auto"/>
        <w:jc w:val="both"/>
        <w:rPr>
          <w:rFonts w:cstheme="minorHAnsi"/>
        </w:rPr>
      </w:pPr>
      <w:r w:rsidRPr="002956DA">
        <w:rPr>
          <w:rFonts w:cstheme="minorHAnsi"/>
          <w:color w:val="0070C0"/>
          <w:sz w:val="20"/>
          <w:szCs w:val="20"/>
        </w:rPr>
        <w:t>[UWAGA</w:t>
      </w:r>
      <w:r w:rsidRPr="002956DA">
        <w:rPr>
          <w:rFonts w:cstheme="minorHAnsi"/>
          <w:i/>
          <w:color w:val="0070C0"/>
          <w:sz w:val="20"/>
          <w:szCs w:val="2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2956DA">
        <w:rPr>
          <w:rFonts w:cstheme="minorHAnsi"/>
          <w:i/>
          <w:color w:val="0070C0"/>
          <w:sz w:val="20"/>
          <w:szCs w:val="20"/>
        </w:rPr>
        <w:t>Pzp</w:t>
      </w:r>
      <w:proofErr w:type="spellEnd"/>
      <w:r w:rsidRPr="002956DA">
        <w:rPr>
          <w:rFonts w:cstheme="minorHAnsi"/>
          <w:color w:val="0070C0"/>
          <w:sz w:val="20"/>
          <w:szCs w:val="20"/>
        </w:rPr>
        <w:t>]</w:t>
      </w:r>
      <w:bookmarkEnd w:id="1"/>
    </w:p>
    <w:p w14:paraId="36394908" w14:textId="77777777" w:rsidR="005425E7" w:rsidRPr="00CE27D7" w:rsidRDefault="009109BE" w:rsidP="009C4AFD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27D7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CE27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CE27D7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CE27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 dnia 13 kwietnia 2022 </w:t>
      </w:r>
      <w:proofErr w:type="spellStart"/>
      <w:r w:rsidRPr="00CE27D7">
        <w:rPr>
          <w:rFonts w:asciiTheme="minorHAnsi" w:hAnsiTheme="minorHAnsi" w:cstheme="minorHAnsi"/>
          <w:color w:val="000000" w:themeColor="text1"/>
          <w:sz w:val="22"/>
          <w:szCs w:val="22"/>
        </w:rPr>
        <w:t>r.</w:t>
      </w:r>
      <w:r w:rsidRPr="00CE27D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</w:t>
      </w:r>
      <w:proofErr w:type="spellEnd"/>
      <w:r w:rsidRPr="00CE27D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szczególnych rozwiązaniach w zakresie przeciwdziałania wspieraniu agresji na Ukrainę oraz służących ochronie bezpieczeństwa narodowego</w:t>
      </w:r>
      <w:r w:rsidR="004E4730" w:rsidRPr="00CE27D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poz. 835)</w:t>
      </w:r>
      <w:r w:rsidRPr="00CE27D7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CE27D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</w:p>
    <w:p w14:paraId="4EB37F2A" w14:textId="77777777" w:rsidR="002D08E4" w:rsidRPr="00CE27D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CE27D7">
        <w:rPr>
          <w:rFonts w:cstheme="minorHAnsi"/>
          <w:b/>
        </w:rPr>
        <w:lastRenderedPageBreak/>
        <w:t>OŚWIADCZENIE DOTYCZĄCE WARUNKÓW UDZIAŁU W POSTĘPOWANIU:</w:t>
      </w:r>
    </w:p>
    <w:p w14:paraId="57223E21" w14:textId="77777777" w:rsidR="008B2F45" w:rsidRPr="00CE27D7" w:rsidRDefault="001542CB" w:rsidP="009C4AFD">
      <w:pPr>
        <w:spacing w:after="12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>Oświadczam, że spełniam warunki udziału w postępowaniu określone przez zamawiającego w    </w:t>
      </w:r>
      <w:r w:rsidR="00D94742" w:rsidRPr="00CE27D7">
        <w:rPr>
          <w:rFonts w:cstheme="minorHAnsi"/>
        </w:rPr>
        <w:t xml:space="preserve">SWZ </w:t>
      </w:r>
      <w:r w:rsidR="00D94742" w:rsidRPr="00A5085B">
        <w:rPr>
          <w:rFonts w:cstheme="minorHAnsi"/>
          <w:b/>
        </w:rPr>
        <w:t>Rozdział VII</w:t>
      </w:r>
      <w:r w:rsidR="00D94742" w:rsidRPr="00CE27D7">
        <w:rPr>
          <w:rFonts w:cstheme="minorHAnsi"/>
        </w:rPr>
        <w:t xml:space="preserve"> </w:t>
      </w:r>
      <w:r w:rsidRPr="00CE27D7">
        <w:rPr>
          <w:rFonts w:cstheme="minorHAnsi"/>
        </w:rPr>
        <w:t>w  następującym</w:t>
      </w:r>
      <w:r w:rsidR="0003370D" w:rsidRPr="00CE27D7">
        <w:rPr>
          <w:rFonts w:cstheme="minorHAnsi"/>
        </w:rPr>
        <w:t xml:space="preserve"> </w:t>
      </w:r>
      <w:r w:rsidRPr="00CE27D7">
        <w:rPr>
          <w:rFonts w:cstheme="minorHAnsi"/>
        </w:rPr>
        <w:t>zakresie</w:t>
      </w:r>
      <w:r w:rsidR="008B2F45" w:rsidRPr="00CE27D7">
        <w:rPr>
          <w:rFonts w:cstheme="minorHAnsi"/>
        </w:rPr>
        <w:t xml:space="preserve">: ………………………………………………………………………………… </w:t>
      </w:r>
    </w:p>
    <w:p w14:paraId="57B669F4" w14:textId="77777777" w:rsidR="004F40EF" w:rsidRPr="00CE27D7" w:rsidRDefault="001542CB" w:rsidP="009C4AFD">
      <w:pPr>
        <w:spacing w:after="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>……..…………………………………………………..…………………………………………...</w:t>
      </w:r>
      <w:r w:rsidR="008B2F45" w:rsidRPr="00CE27D7">
        <w:rPr>
          <w:rFonts w:cstheme="minorHAnsi"/>
        </w:rPr>
        <w:t>..............</w:t>
      </w:r>
    </w:p>
    <w:p w14:paraId="3421811F" w14:textId="77777777" w:rsidR="001902D2" w:rsidRPr="00CE27D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2" w:name="_Hlk99009560"/>
      <w:r w:rsidRPr="00CE27D7">
        <w:rPr>
          <w:rFonts w:cstheme="minorHAnsi"/>
          <w:b/>
        </w:rPr>
        <w:t>OŚWIADCZENIE DOTYCZĄCE PODANYCH INFORMACJI:</w:t>
      </w:r>
      <w:bookmarkEnd w:id="2"/>
    </w:p>
    <w:p w14:paraId="04635609" w14:textId="77777777" w:rsidR="00AA336E" w:rsidRPr="00CE27D7" w:rsidRDefault="00D23F3D" w:rsidP="009C4AFD">
      <w:pPr>
        <w:spacing w:before="120" w:after="12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 xml:space="preserve">Oświadczam, że wszystkie informacje podane w powyższych oświadczeniach są aktualne </w:t>
      </w:r>
      <w:r w:rsidR="00FE4E2B" w:rsidRPr="00CE27D7">
        <w:rPr>
          <w:rFonts w:cstheme="minorHAnsi"/>
        </w:rPr>
        <w:br/>
      </w:r>
      <w:r w:rsidRPr="00CE27D7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71E84D97" w14:textId="77777777" w:rsidR="00AA336E" w:rsidRPr="00CE27D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CE27D7">
        <w:rPr>
          <w:rFonts w:cstheme="minorHAnsi"/>
          <w:b/>
        </w:rPr>
        <w:t>INFORMACJA DOTYCZĄCA DOSTĘPU DO PODMIOTOWYCH ŚRODKÓW DOWODOWYCH:</w:t>
      </w:r>
    </w:p>
    <w:p w14:paraId="77F58E24" w14:textId="77777777" w:rsidR="000631A2" w:rsidRPr="00CE27D7" w:rsidRDefault="000631A2" w:rsidP="000631A2">
      <w:pPr>
        <w:spacing w:after="157" w:line="266" w:lineRule="exact"/>
        <w:rPr>
          <w:rFonts w:cstheme="minorHAnsi"/>
        </w:rPr>
      </w:pPr>
      <w:r w:rsidRPr="00CE27D7">
        <w:rPr>
          <w:rFonts w:cstheme="minorHAnsi"/>
        </w:rPr>
        <w:t xml:space="preserve">Niżej podpisany(-a)(-i) oficjalnie oświadcza(-ją), że jest (są) w stanie, na żądanie Zamawiającego, przedstawić stosowne oświadczenia i/lub dokumenty potwierdzające okoliczności, o których mowa </w:t>
      </w:r>
      <w:r w:rsidRPr="00CE27D7">
        <w:rPr>
          <w:rFonts w:cstheme="minorHAnsi"/>
        </w:rPr>
        <w:br/>
        <w:t xml:space="preserve">w art. 125 ust. 1 ustawy </w:t>
      </w:r>
      <w:proofErr w:type="spellStart"/>
      <w:r w:rsidRPr="00CE27D7">
        <w:rPr>
          <w:rFonts w:cstheme="minorHAnsi"/>
        </w:rPr>
        <w:t>P.z.p</w:t>
      </w:r>
      <w:proofErr w:type="spellEnd"/>
      <w:r w:rsidRPr="00CE27D7">
        <w:rPr>
          <w:rFonts w:cstheme="minorHAnsi"/>
        </w:rPr>
        <w:t>., z wyjątkiem przypadków, w których:</w:t>
      </w:r>
    </w:p>
    <w:p w14:paraId="225AF7B0" w14:textId="77777777" w:rsidR="000631A2" w:rsidRPr="00CE27D7" w:rsidRDefault="000631A2" w:rsidP="009C4AFD">
      <w:pPr>
        <w:spacing w:after="0" w:line="240" w:lineRule="auto"/>
        <w:rPr>
          <w:rFonts w:cstheme="minorHAnsi"/>
        </w:rPr>
      </w:pPr>
      <w:r w:rsidRPr="00CE27D7">
        <w:rPr>
          <w:rFonts w:cstheme="minorHAnsi"/>
        </w:rPr>
        <w:t xml:space="preserve">1.  </w:t>
      </w:r>
      <w:r w:rsidRPr="00CE27D7">
        <w:rPr>
          <w:rStyle w:val="Teksttreci3Bezkursywy"/>
          <w:rFonts w:asciiTheme="minorHAnsi" w:hAnsiTheme="minorHAnsi" w:cstheme="minorHAnsi"/>
        </w:rPr>
        <w:t xml:space="preserve">Zamawiający ma możliwość uzyskania odpowiednich dokumentów potwierdzających bezpośrednio </w:t>
      </w:r>
      <w:r w:rsidRPr="00CE27D7">
        <w:rPr>
          <w:rStyle w:val="Teksttreci3Bezkursywy"/>
          <w:rFonts w:asciiTheme="minorHAnsi" w:hAnsiTheme="minorHAnsi" w:cstheme="minorHAnsi"/>
        </w:rPr>
        <w:br/>
        <w:t xml:space="preserve">za pomocą bezpłatnej, ogólnodostępnej krajowej bazy danych w dowolnym państwie członkowskim </w:t>
      </w:r>
      <w:r w:rsidRPr="00CE27D7">
        <w:rPr>
          <w:rFonts w:cstheme="minorHAnsi"/>
        </w:rPr>
        <w:t>[UWAGA: jeżeli w opinii Wykonawcy, Zamawiający może pobrać samodzielnie w formie elektronicznej takie  oświadczenia i/lub dokumenty, Wykonawca wskazuje następujące adresy internetowych tych ogólnodostępnych i bezpłatnych baz danych tj.:</w:t>
      </w:r>
    </w:p>
    <w:p w14:paraId="16DCD11D" w14:textId="77777777" w:rsidR="000631A2" w:rsidRPr="00CE27D7" w:rsidRDefault="000631A2" w:rsidP="009C4AFD">
      <w:pPr>
        <w:spacing w:after="0" w:line="240" w:lineRule="auto"/>
        <w:rPr>
          <w:rFonts w:cstheme="minorHAnsi"/>
          <w:i/>
          <w:iCs/>
        </w:rPr>
      </w:pPr>
    </w:p>
    <w:p w14:paraId="304F0586" w14:textId="77777777" w:rsidR="000631A2" w:rsidRPr="00CE27D7" w:rsidRDefault="003B4DC5" w:rsidP="009C4AFD">
      <w:pPr>
        <w:widowControl w:val="0"/>
        <w:numPr>
          <w:ilvl w:val="0"/>
          <w:numId w:val="9"/>
        </w:numPr>
        <w:tabs>
          <w:tab w:val="left" w:pos="1222"/>
        </w:tabs>
        <w:spacing w:after="0" w:line="240" w:lineRule="auto"/>
        <w:ind w:left="860"/>
        <w:jc w:val="both"/>
        <w:rPr>
          <w:rFonts w:cstheme="minorHAnsi"/>
        </w:rPr>
      </w:pPr>
      <w:hyperlink r:id="rId8" w:history="1">
        <w:r w:rsidR="000631A2" w:rsidRPr="00CE27D7">
          <w:rPr>
            <w:rStyle w:val="Hipercze"/>
            <w:rFonts w:cstheme="minorHAnsi"/>
          </w:rPr>
          <w:t>https://ekrs.ms.gov.pl/web/wvszukiwarka-krs/strona-Rlowna/index.html</w:t>
        </w:r>
      </w:hyperlink>
      <w:r w:rsidR="000631A2" w:rsidRPr="00CE27D7">
        <w:rPr>
          <w:rStyle w:val="Teksttreci7"/>
          <w:rFonts w:asciiTheme="minorHAnsi" w:hAnsiTheme="minorHAnsi" w:cstheme="minorHAnsi"/>
        </w:rPr>
        <w:t>*</w:t>
      </w:r>
    </w:p>
    <w:p w14:paraId="6293C42A" w14:textId="77777777" w:rsidR="00CE27D7" w:rsidRPr="00CE27D7" w:rsidRDefault="003B4DC5" w:rsidP="009C4AFD">
      <w:pPr>
        <w:widowControl w:val="0"/>
        <w:numPr>
          <w:ilvl w:val="0"/>
          <w:numId w:val="9"/>
        </w:numPr>
        <w:tabs>
          <w:tab w:val="left" w:pos="1222"/>
        </w:tabs>
        <w:spacing w:after="0" w:line="240" w:lineRule="auto"/>
        <w:ind w:left="860"/>
        <w:jc w:val="both"/>
        <w:rPr>
          <w:rFonts w:cstheme="minorHAnsi"/>
        </w:rPr>
      </w:pPr>
      <w:hyperlink r:id="rId9" w:history="1">
        <w:r w:rsidR="000631A2" w:rsidRPr="00CE27D7">
          <w:rPr>
            <w:rStyle w:val="Hipercze"/>
            <w:rFonts w:cstheme="minorHAnsi"/>
          </w:rPr>
          <w:t>https://aplikacia.ceidg.gov.pl/ceidg/ceidg.public.ui/search.aspx*</w:t>
        </w:r>
      </w:hyperlink>
    </w:p>
    <w:p w14:paraId="068C4B3F" w14:textId="4F2F5400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9D95AF8" w14:textId="46AA18F5" w:rsidR="000631A2" w:rsidRDefault="000631A2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CE27D7">
        <w:rPr>
          <w:rFonts w:cstheme="minorHAnsi"/>
          <w:sz w:val="18"/>
          <w:szCs w:val="18"/>
        </w:rPr>
        <w:t>*niepotrzebne skreślić</w:t>
      </w:r>
    </w:p>
    <w:p w14:paraId="23656E4F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A5261FA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3E26CAB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29FB55D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883CC77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58B149A" w14:textId="77777777" w:rsidR="009C4AFD" w:rsidRPr="00CE27D7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283C286" w14:textId="77777777" w:rsidR="000631A2" w:rsidRPr="00CE27D7" w:rsidRDefault="00854816" w:rsidP="009C4AFD">
      <w:pPr>
        <w:tabs>
          <w:tab w:val="left" w:leader="dot" w:pos="1683"/>
          <w:tab w:val="left" w:leader="dot" w:pos="1839"/>
          <w:tab w:val="left" w:leader="dot" w:pos="3323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……</w:t>
      </w:r>
      <w:r w:rsidR="000631A2" w:rsidRPr="00CE27D7">
        <w:rPr>
          <w:rFonts w:cstheme="minorHAnsi"/>
        </w:rPr>
        <w:tab/>
        <w:t xml:space="preserve"> dnia</w:t>
      </w:r>
      <w:r w:rsidR="000631A2" w:rsidRPr="00CE27D7">
        <w:rPr>
          <w:rFonts w:cstheme="minorHAnsi"/>
        </w:rPr>
        <w:tab/>
        <w:t>r.</w:t>
      </w:r>
    </w:p>
    <w:p w14:paraId="13CA4DC6" w14:textId="77777777" w:rsidR="000631A2" w:rsidRPr="00CE27D7" w:rsidRDefault="000631A2" w:rsidP="009C4AFD">
      <w:pPr>
        <w:pStyle w:val="Teksttreci80"/>
        <w:shd w:val="clear" w:color="auto" w:fill="auto"/>
        <w:spacing w:before="0" w:after="0" w:line="240" w:lineRule="auto"/>
        <w:ind w:left="360"/>
        <w:rPr>
          <w:rFonts w:asciiTheme="minorHAnsi" w:hAnsiTheme="minorHAnsi" w:cstheme="minorHAnsi"/>
        </w:rPr>
      </w:pPr>
      <w:r w:rsidRPr="00CE27D7">
        <w:rPr>
          <w:rFonts w:asciiTheme="minorHAnsi" w:hAnsiTheme="minorHAnsi" w:cstheme="minorHAnsi"/>
        </w:rPr>
        <w:t>(miejscowość)</w:t>
      </w:r>
    </w:p>
    <w:p w14:paraId="53165629" w14:textId="77777777" w:rsidR="00A345E9" w:rsidRPr="00CE27D7" w:rsidRDefault="00E64D55" w:rsidP="00E64D55">
      <w:pPr>
        <w:spacing w:after="558"/>
        <w:ind w:left="1160"/>
        <w:rPr>
          <w:rFonts w:cstheme="minorHAnsi"/>
          <w:color w:val="FF0000"/>
        </w:rPr>
      </w:pPr>
      <w:r w:rsidRPr="00CE27D7">
        <w:rPr>
          <w:rStyle w:val="Teksttreci90"/>
          <w:rFonts w:asciiTheme="minorHAnsi" w:hAnsiTheme="minorHAnsi" w:cstheme="minorHAnsi"/>
          <w:color w:val="FF0000"/>
        </w:rPr>
        <w:t>DOKUMENT WINIEN BYĆ PODPISANY PODPISEM KWALIFIKOWANYM, PODPISEM ZAUFANYM LUB PODPISEM OSOBISTYM PRZEZ OSOBY UPRAWNIONEJ DO REPREZENTACJI WYKONAWCY</w:t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  <w:i/>
        </w:rPr>
        <w:t xml:space="preserve"> </w:t>
      </w:r>
    </w:p>
    <w:sectPr w:rsidR="00A345E9" w:rsidRPr="00CE27D7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2C43F" w14:textId="77777777" w:rsidR="006F7BB2" w:rsidRDefault="006F7BB2" w:rsidP="0038231F">
      <w:pPr>
        <w:spacing w:after="0" w:line="240" w:lineRule="auto"/>
      </w:pPr>
      <w:r>
        <w:separator/>
      </w:r>
    </w:p>
  </w:endnote>
  <w:endnote w:type="continuationSeparator" w:id="0">
    <w:p w14:paraId="0FD5B12F" w14:textId="77777777" w:rsidR="006F7BB2" w:rsidRDefault="006F7B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9797" w14:textId="77777777" w:rsidR="006F7BB2" w:rsidRDefault="006F7BB2" w:rsidP="0038231F">
      <w:pPr>
        <w:spacing w:after="0" w:line="240" w:lineRule="auto"/>
      </w:pPr>
      <w:r>
        <w:separator/>
      </w:r>
    </w:p>
  </w:footnote>
  <w:footnote w:type="continuationSeparator" w:id="0">
    <w:p w14:paraId="6858D793" w14:textId="77777777" w:rsidR="006F7BB2" w:rsidRDefault="006F7BB2" w:rsidP="0038231F">
      <w:pPr>
        <w:spacing w:after="0" w:line="240" w:lineRule="auto"/>
      </w:pPr>
      <w:r>
        <w:continuationSeparator/>
      </w:r>
    </w:p>
  </w:footnote>
  <w:footnote w:id="1">
    <w:p w14:paraId="4883A45F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D459F42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FBA381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BC87DF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B5412A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5750E"/>
    <w:multiLevelType w:val="multilevel"/>
    <w:tmpl w:val="BD564714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483490">
    <w:abstractNumId w:val="4"/>
  </w:num>
  <w:num w:numId="2" w16cid:durableId="886070193">
    <w:abstractNumId w:val="0"/>
  </w:num>
  <w:num w:numId="3" w16cid:durableId="325717196">
    <w:abstractNumId w:val="3"/>
  </w:num>
  <w:num w:numId="4" w16cid:durableId="1180778044">
    <w:abstractNumId w:val="8"/>
  </w:num>
  <w:num w:numId="5" w16cid:durableId="1075974109">
    <w:abstractNumId w:val="5"/>
  </w:num>
  <w:num w:numId="6" w16cid:durableId="905838935">
    <w:abstractNumId w:val="2"/>
  </w:num>
  <w:num w:numId="7" w16cid:durableId="1493909087">
    <w:abstractNumId w:val="1"/>
  </w:num>
  <w:num w:numId="8" w16cid:durableId="155649907">
    <w:abstractNumId w:val="7"/>
  </w:num>
  <w:num w:numId="9" w16cid:durableId="18341831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370D"/>
    <w:rsid w:val="000631A2"/>
    <w:rsid w:val="00064EB6"/>
    <w:rsid w:val="00066102"/>
    <w:rsid w:val="00072410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5E02"/>
    <w:rsid w:val="000F503B"/>
    <w:rsid w:val="001041C7"/>
    <w:rsid w:val="001067FC"/>
    <w:rsid w:val="0011408C"/>
    <w:rsid w:val="001542CB"/>
    <w:rsid w:val="001563C8"/>
    <w:rsid w:val="00177C2A"/>
    <w:rsid w:val="00186DC1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370A"/>
    <w:rsid w:val="0025261D"/>
    <w:rsid w:val="00255142"/>
    <w:rsid w:val="00256CEC"/>
    <w:rsid w:val="00262D61"/>
    <w:rsid w:val="00273951"/>
    <w:rsid w:val="00290B01"/>
    <w:rsid w:val="002956DA"/>
    <w:rsid w:val="00297673"/>
    <w:rsid w:val="002B0F8D"/>
    <w:rsid w:val="002B36F4"/>
    <w:rsid w:val="002C1C7B"/>
    <w:rsid w:val="002C4948"/>
    <w:rsid w:val="002D08E4"/>
    <w:rsid w:val="002E641A"/>
    <w:rsid w:val="002F32E7"/>
    <w:rsid w:val="00313417"/>
    <w:rsid w:val="00313911"/>
    <w:rsid w:val="00313DDF"/>
    <w:rsid w:val="00325ED5"/>
    <w:rsid w:val="00333209"/>
    <w:rsid w:val="00337073"/>
    <w:rsid w:val="003411EE"/>
    <w:rsid w:val="00350CD9"/>
    <w:rsid w:val="00351F8A"/>
    <w:rsid w:val="00355720"/>
    <w:rsid w:val="00364235"/>
    <w:rsid w:val="0038231F"/>
    <w:rsid w:val="0039360A"/>
    <w:rsid w:val="003B2070"/>
    <w:rsid w:val="003B214C"/>
    <w:rsid w:val="003B4DC5"/>
    <w:rsid w:val="003B53A1"/>
    <w:rsid w:val="003B7238"/>
    <w:rsid w:val="003C3B64"/>
    <w:rsid w:val="003D284C"/>
    <w:rsid w:val="003F024C"/>
    <w:rsid w:val="003F0768"/>
    <w:rsid w:val="003F2E3D"/>
    <w:rsid w:val="004032A6"/>
    <w:rsid w:val="00414AFC"/>
    <w:rsid w:val="004201EC"/>
    <w:rsid w:val="00421562"/>
    <w:rsid w:val="004276AD"/>
    <w:rsid w:val="00430C8E"/>
    <w:rsid w:val="00431182"/>
    <w:rsid w:val="00434CC2"/>
    <w:rsid w:val="004373C1"/>
    <w:rsid w:val="00451A70"/>
    <w:rsid w:val="00451E5A"/>
    <w:rsid w:val="004609F1"/>
    <w:rsid w:val="004651B5"/>
    <w:rsid w:val="00470AD3"/>
    <w:rsid w:val="004761C6"/>
    <w:rsid w:val="00476E7D"/>
    <w:rsid w:val="00481AB6"/>
    <w:rsid w:val="00482F6E"/>
    <w:rsid w:val="0048400A"/>
    <w:rsid w:val="00484F88"/>
    <w:rsid w:val="00487740"/>
    <w:rsid w:val="004A2D33"/>
    <w:rsid w:val="004A7113"/>
    <w:rsid w:val="004B20BC"/>
    <w:rsid w:val="004C4854"/>
    <w:rsid w:val="004D7E48"/>
    <w:rsid w:val="004E2BAA"/>
    <w:rsid w:val="004E4730"/>
    <w:rsid w:val="004E649E"/>
    <w:rsid w:val="004F23F7"/>
    <w:rsid w:val="004F40EF"/>
    <w:rsid w:val="004F6A9B"/>
    <w:rsid w:val="004F7288"/>
    <w:rsid w:val="00520174"/>
    <w:rsid w:val="00537B9B"/>
    <w:rsid w:val="005425E7"/>
    <w:rsid w:val="00542A60"/>
    <w:rsid w:val="005641F0"/>
    <w:rsid w:val="00587BC2"/>
    <w:rsid w:val="0059454A"/>
    <w:rsid w:val="005C39CA"/>
    <w:rsid w:val="005C4CDB"/>
    <w:rsid w:val="005C77C4"/>
    <w:rsid w:val="005D4835"/>
    <w:rsid w:val="005D7EE4"/>
    <w:rsid w:val="005E0A7C"/>
    <w:rsid w:val="005E176A"/>
    <w:rsid w:val="00615A90"/>
    <w:rsid w:val="00634311"/>
    <w:rsid w:val="0064629E"/>
    <w:rsid w:val="00663279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B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24CA"/>
    <w:rsid w:val="007D5B61"/>
    <w:rsid w:val="007D6BFE"/>
    <w:rsid w:val="007E2F69"/>
    <w:rsid w:val="007E349F"/>
    <w:rsid w:val="00804F07"/>
    <w:rsid w:val="008124A1"/>
    <w:rsid w:val="00825A09"/>
    <w:rsid w:val="00830AB1"/>
    <w:rsid w:val="00833FCD"/>
    <w:rsid w:val="00837E3C"/>
    <w:rsid w:val="00842991"/>
    <w:rsid w:val="00854816"/>
    <w:rsid w:val="008757E1"/>
    <w:rsid w:val="00892AF5"/>
    <w:rsid w:val="00892E48"/>
    <w:rsid w:val="00893982"/>
    <w:rsid w:val="008B2F45"/>
    <w:rsid w:val="008B7344"/>
    <w:rsid w:val="008C5709"/>
    <w:rsid w:val="008C6DF8"/>
    <w:rsid w:val="008D0487"/>
    <w:rsid w:val="008D3385"/>
    <w:rsid w:val="008E2697"/>
    <w:rsid w:val="008F0FC3"/>
    <w:rsid w:val="008F3B4E"/>
    <w:rsid w:val="009024CA"/>
    <w:rsid w:val="009109BE"/>
    <w:rsid w:val="00910B62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388D"/>
    <w:rsid w:val="00975019"/>
    <w:rsid w:val="00975C49"/>
    <w:rsid w:val="0098254A"/>
    <w:rsid w:val="009B5AE8"/>
    <w:rsid w:val="009C43E2"/>
    <w:rsid w:val="009C4AFD"/>
    <w:rsid w:val="009C7756"/>
    <w:rsid w:val="00A15F7E"/>
    <w:rsid w:val="00A166B0"/>
    <w:rsid w:val="00A22DCF"/>
    <w:rsid w:val="00A2375E"/>
    <w:rsid w:val="00A24C2D"/>
    <w:rsid w:val="00A276E4"/>
    <w:rsid w:val="00A3062E"/>
    <w:rsid w:val="00A32794"/>
    <w:rsid w:val="00A345E9"/>
    <w:rsid w:val="00A347DE"/>
    <w:rsid w:val="00A41DE9"/>
    <w:rsid w:val="00A5085B"/>
    <w:rsid w:val="00A52D38"/>
    <w:rsid w:val="00A777F4"/>
    <w:rsid w:val="00A82DC3"/>
    <w:rsid w:val="00A834D8"/>
    <w:rsid w:val="00AA0E38"/>
    <w:rsid w:val="00AA336E"/>
    <w:rsid w:val="00AA442C"/>
    <w:rsid w:val="00AB3F35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173"/>
    <w:rsid w:val="00BE7370"/>
    <w:rsid w:val="00BF4326"/>
    <w:rsid w:val="00BF4619"/>
    <w:rsid w:val="00BF6BA8"/>
    <w:rsid w:val="00C00DDD"/>
    <w:rsid w:val="00C014B5"/>
    <w:rsid w:val="00C1332E"/>
    <w:rsid w:val="00C166C4"/>
    <w:rsid w:val="00C32535"/>
    <w:rsid w:val="00C4103F"/>
    <w:rsid w:val="00C557A1"/>
    <w:rsid w:val="00C57DEB"/>
    <w:rsid w:val="00C81012"/>
    <w:rsid w:val="00C83BED"/>
    <w:rsid w:val="00C85D23"/>
    <w:rsid w:val="00C96B7B"/>
    <w:rsid w:val="00CB7698"/>
    <w:rsid w:val="00CC5C97"/>
    <w:rsid w:val="00CD5FC8"/>
    <w:rsid w:val="00CE27D7"/>
    <w:rsid w:val="00CE4E4F"/>
    <w:rsid w:val="00D041D9"/>
    <w:rsid w:val="00D22BD1"/>
    <w:rsid w:val="00D23F3D"/>
    <w:rsid w:val="00D32672"/>
    <w:rsid w:val="00D34D9A"/>
    <w:rsid w:val="00D409DE"/>
    <w:rsid w:val="00D42C9B"/>
    <w:rsid w:val="00D4629C"/>
    <w:rsid w:val="00D531D5"/>
    <w:rsid w:val="00D571F8"/>
    <w:rsid w:val="00D61EC6"/>
    <w:rsid w:val="00D7532C"/>
    <w:rsid w:val="00D774D4"/>
    <w:rsid w:val="00D87A04"/>
    <w:rsid w:val="00D94742"/>
    <w:rsid w:val="00DA30E4"/>
    <w:rsid w:val="00DA6EC7"/>
    <w:rsid w:val="00DB6940"/>
    <w:rsid w:val="00DC6A92"/>
    <w:rsid w:val="00DD146A"/>
    <w:rsid w:val="00DD3A41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2539"/>
    <w:rsid w:val="00E64482"/>
    <w:rsid w:val="00E64D55"/>
    <w:rsid w:val="00E65685"/>
    <w:rsid w:val="00E73190"/>
    <w:rsid w:val="00E73CEB"/>
    <w:rsid w:val="00E74358"/>
    <w:rsid w:val="00E85AEF"/>
    <w:rsid w:val="00EA53C6"/>
    <w:rsid w:val="00EB5712"/>
    <w:rsid w:val="00EB7CDE"/>
    <w:rsid w:val="00EC7AE3"/>
    <w:rsid w:val="00EE1459"/>
    <w:rsid w:val="00EE1FBF"/>
    <w:rsid w:val="00EF2017"/>
    <w:rsid w:val="00EF74CA"/>
    <w:rsid w:val="00F04280"/>
    <w:rsid w:val="00F122EC"/>
    <w:rsid w:val="00F16D41"/>
    <w:rsid w:val="00F22D51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072DC"/>
  <w15:docId w15:val="{A16C796E-7BF6-43B9-A7A6-FB5EB68C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6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Odwoanieintensywne">
    <w:name w:val="Intense Reference"/>
    <w:basedOn w:val="Domylnaczcionkaakapitu"/>
    <w:uiPriority w:val="32"/>
    <w:qFormat/>
    <w:rsid w:val="00837E3C"/>
    <w:rPr>
      <w:b/>
      <w:bCs/>
      <w:smallCaps/>
      <w:color w:val="ED7D31" w:themeColor="accent2"/>
      <w:spacing w:val="5"/>
      <w:u w:val="single"/>
    </w:rPr>
  </w:style>
  <w:style w:type="character" w:customStyle="1" w:styleId="Teksttreci3">
    <w:name w:val="Tekst treści (3)_"/>
    <w:basedOn w:val="Domylnaczcionkaakapitu"/>
    <w:link w:val="Teksttreci30"/>
    <w:rsid w:val="00A52D38"/>
    <w:rPr>
      <w:rFonts w:ascii="Calibri" w:eastAsia="Calibri" w:hAnsi="Calibri" w:cs="Calibri"/>
      <w:i/>
      <w:iCs/>
      <w:shd w:val="clear" w:color="auto" w:fill="FFFFFF"/>
    </w:rPr>
  </w:style>
  <w:style w:type="character" w:customStyle="1" w:styleId="PogrubienieTeksttreci3105pt">
    <w:name w:val="Pogrubienie;Tekst treści (3) + 10;5 pt"/>
    <w:basedOn w:val="Teksttreci3"/>
    <w:rsid w:val="00A52D38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rsid w:val="00A52D3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A52D3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A52D38"/>
    <w:pPr>
      <w:widowControl w:val="0"/>
      <w:shd w:val="clear" w:color="auto" w:fill="FFFFFF"/>
      <w:spacing w:before="900" w:after="240" w:line="281" w:lineRule="exact"/>
      <w:ind w:hanging="360"/>
    </w:pPr>
    <w:rPr>
      <w:rFonts w:ascii="Calibri" w:eastAsia="Calibri" w:hAnsi="Calibri" w:cs="Calibri"/>
      <w:i/>
      <w:iCs/>
    </w:rPr>
  </w:style>
  <w:style w:type="character" w:customStyle="1" w:styleId="Teksttreci5">
    <w:name w:val="Tekst treści (5)_"/>
    <w:basedOn w:val="Domylnaczcionkaakapitu"/>
    <w:link w:val="Teksttreci50"/>
    <w:rsid w:val="000631A2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0631A2"/>
    <w:rPr>
      <w:rFonts w:ascii="Calibri" w:eastAsia="Calibri" w:hAnsi="Calibri" w:cs="Calibri"/>
      <w:i/>
      <w:iCs/>
      <w:sz w:val="18"/>
      <w:szCs w:val="18"/>
      <w:shd w:val="clear" w:color="auto" w:fill="FFFFFF"/>
    </w:rPr>
  </w:style>
  <w:style w:type="character" w:customStyle="1" w:styleId="Teksttreci9">
    <w:name w:val="Tekst treści (9)_"/>
    <w:basedOn w:val="Domylnaczcionkaakapitu"/>
    <w:rsid w:val="000631A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0">
    <w:name w:val="Tekst treści (9)"/>
    <w:basedOn w:val="Teksttreci9"/>
    <w:rsid w:val="000631A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0631A2"/>
    <w:pPr>
      <w:widowControl w:val="0"/>
      <w:shd w:val="clear" w:color="auto" w:fill="FFFFFF"/>
      <w:spacing w:before="300" w:after="0" w:line="0" w:lineRule="atLeast"/>
      <w:jc w:val="right"/>
    </w:pPr>
    <w:rPr>
      <w:rFonts w:ascii="Calibri" w:eastAsia="Calibri" w:hAnsi="Calibri" w:cs="Calibri"/>
      <w:sz w:val="18"/>
      <w:szCs w:val="18"/>
    </w:rPr>
  </w:style>
  <w:style w:type="paragraph" w:customStyle="1" w:styleId="Teksttreci80">
    <w:name w:val="Tekst treści (8)"/>
    <w:basedOn w:val="Normalny"/>
    <w:link w:val="Teksttreci8"/>
    <w:rsid w:val="000631A2"/>
    <w:pPr>
      <w:widowControl w:val="0"/>
      <w:shd w:val="clear" w:color="auto" w:fill="FFFFFF"/>
      <w:spacing w:before="120" w:after="540" w:line="0" w:lineRule="atLeast"/>
      <w:jc w:val="both"/>
    </w:pPr>
    <w:rPr>
      <w:rFonts w:ascii="Calibri" w:eastAsia="Calibri" w:hAnsi="Calibri" w:cs="Calibri"/>
      <w:i/>
      <w:iCs/>
      <w:sz w:val="18"/>
      <w:szCs w:val="18"/>
    </w:rPr>
  </w:style>
  <w:style w:type="character" w:customStyle="1" w:styleId="Teksttreci7">
    <w:name w:val="Tekst treści (7)"/>
    <w:basedOn w:val="Domylnaczcionkaakapitu"/>
    <w:rsid w:val="000631A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Teksttreci3Bezkursywy">
    <w:name w:val="Tekst treści (3) + Bez kursywy"/>
    <w:basedOn w:val="Domylnaczcionkaakapitu"/>
    <w:rsid w:val="000631A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vszukiwarka-krs/strona-R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plikacia.ceidg.gov.pl/ceidg/ceidg.public.ui/search.aspx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PSSE Ełk - Małgorzata Anisiejko</cp:lastModifiedBy>
  <cp:revision>45</cp:revision>
  <cp:lastPrinted>2022-05-09T09:20:00Z</cp:lastPrinted>
  <dcterms:created xsi:type="dcterms:W3CDTF">2022-05-09T09:10:00Z</dcterms:created>
  <dcterms:modified xsi:type="dcterms:W3CDTF">2023-07-27T07:18:00Z</dcterms:modified>
</cp:coreProperties>
</file>